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759C3" w14:textId="28C2B758" w:rsidR="00C9734B" w:rsidRDefault="00D60D00"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0083C2" wp14:editId="22341EDF">
                <wp:simplePos x="0" y="0"/>
                <wp:positionH relativeFrom="column">
                  <wp:posOffset>744855</wp:posOffset>
                </wp:positionH>
                <wp:positionV relativeFrom="paragraph">
                  <wp:posOffset>294005</wp:posOffset>
                </wp:positionV>
                <wp:extent cx="4152900" cy="1054100"/>
                <wp:effectExtent l="0" t="0" r="19050" b="12700"/>
                <wp:wrapNone/>
                <wp:docPr id="3" name="Csoportba foglalás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52900" cy="1054100"/>
                          <a:chOff x="0" y="0"/>
                          <a:chExt cx="4152900" cy="1054100"/>
                        </a:xfrm>
                      </wpg:grpSpPr>
                      <wps:wsp>
                        <wps:cNvPr id="1" name="Téglalap 1"/>
                        <wps:cNvSpPr/>
                        <wps:spPr>
                          <a:xfrm>
                            <a:off x="0" y="0"/>
                            <a:ext cx="1593850" cy="10160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21CFB2" w14:textId="4BDD5FA2" w:rsidR="00D60D00" w:rsidRPr="00CB587B" w:rsidRDefault="007956A7" w:rsidP="00D60D00">
                              <w:pPr>
                                <w:jc w:val="center"/>
                                <w:rPr>
                                  <w:rFonts w:cstheme="minorHAnsi"/>
                                  <w:spacing w:val="200"/>
                                </w:rPr>
                              </w:pPr>
                              <w:r>
                                <w:rPr>
                                  <w:rFonts w:cstheme="minorHAnsi"/>
                                  <w:spacing w:val="200"/>
                                </w:rPr>
                                <w:t>one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églalap 2"/>
                        <wps:cNvSpPr/>
                        <wps:spPr>
                          <a:xfrm>
                            <a:off x="2463800" y="0"/>
                            <a:ext cx="1689100" cy="10541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B2AAC1" w14:textId="3A06E50B" w:rsidR="00D60D00" w:rsidRPr="005452A9" w:rsidRDefault="007956A7" w:rsidP="00CB587B">
                              <w:pPr>
                                <w:jc w:val="center"/>
                                <w:rPr>
                                  <w:rFonts w:cstheme="minorHAnsi"/>
                                  <w:spacing w:val="100"/>
                                </w:rPr>
                              </w:pPr>
                              <w:r>
                                <w:rPr>
                                  <w:rFonts w:cstheme="minorHAnsi"/>
                                  <w:spacing w:val="100"/>
                                </w:rPr>
                                <w:t>two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0083C2" id="Csoportba foglalás 3" o:spid="_x0000_s1026" style="position:absolute;margin-left:58.65pt;margin-top:23.15pt;width:327pt;height:83pt;z-index:251660288" coordsize="41529,10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">
                <v:rect id="Téglalap 1" o:spid="_x0000_s1027" style="position:absolute;width:15938;height:10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" fillcolor="white [3201]" strokecolor="#70ad47 [3209]" strokeweight="1pt">
                  <v:textbox>
                    <w:txbxContent>
                      <w:p w14:paraId="3D21CFB2" w14:textId="4BDD5FA2" w:rsidR="00D60D00" w:rsidRPr="00CB587B" w:rsidRDefault="007956A7" w:rsidP="00D60D00">
                        <w:pPr>
                          <w:jc w:val="center"/>
                          <w:rPr>
                            <w:rFonts w:cstheme="minorHAnsi"/>
                            <w:spacing w:val="200"/>
                          </w:rPr>
                        </w:pPr>
                        <w:r>
                          <w:rPr>
                            <w:rFonts w:cstheme="minorHAnsi"/>
                            <w:spacing w:val="200"/>
                          </w:rPr>
                          <w:t>one</w:t>
                        </w:r>
                      </w:p>
                    </w:txbxContent>
                  </v:textbox>
                </v:rect>
                <v:rect id="Téglalap 2" o:spid="_x0000_s1028" style="position:absolute;left:24638;width:16891;height:105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" fillcolor="white [3201]" strokecolor="#70ad47 [3209]" strokeweight="1pt">
                  <v:textbox>
                    <w:txbxContent>
                      <w:p w14:paraId="61B2AAC1" w14:textId="3A06E50B" w:rsidR="00D60D00" w:rsidRPr="005452A9" w:rsidRDefault="007956A7" w:rsidP="00CB587B">
                        <w:pPr>
                          <w:jc w:val="center"/>
                          <w:rPr>
                            <w:rFonts w:cstheme="minorHAnsi"/>
                            <w:spacing w:val="100"/>
                          </w:rPr>
                        </w:pPr>
                        <w:r>
                          <w:rPr>
                            <w:rFonts w:cstheme="minorHAnsi"/>
                            <w:spacing w:val="100"/>
                          </w:rPr>
                          <w:t>two</w:t>
                        </w:r>
                        <w:bookmarkStart w:id="1" w:name="_GoBack"/>
                        <w:bookmarkEnd w:id="1"/>
                      </w:p>
                    </w:txbxContent>
                  </v:textbox>
                </v:rect>
              </v:group>
            </w:pict>
          </mc:Fallback>
        </mc:AlternateContent>
      </w:r>
    </w:p>
    <w:sectPr w:rsidR="00C973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60"/>
    <w:rsid w:val="000F389B"/>
    <w:rsid w:val="002127B3"/>
    <w:rsid w:val="00423D80"/>
    <w:rsid w:val="005452A9"/>
    <w:rsid w:val="007956A7"/>
    <w:rsid w:val="008A0160"/>
    <w:rsid w:val="00C9734B"/>
    <w:rsid w:val="00CB587B"/>
    <w:rsid w:val="00D6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C3E83"/>
  <w15:chartTrackingRefBased/>
  <w15:docId w15:val="{850706BA-D86C-4FCF-BB42-1666D90C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Tibor 2</dc:creator>
  <cp:keywords/>
  <dc:description/>
  <cp:lastModifiedBy>Nagy Tibor 2</cp:lastModifiedBy>
  <cp:revision>9</cp:revision>
  <dcterms:created xsi:type="dcterms:W3CDTF">2020-03-31T10:44:00Z</dcterms:created>
  <dcterms:modified xsi:type="dcterms:W3CDTF">2020-04-01T11:39:00Z</dcterms:modified>
</cp:coreProperties>
</file>